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404" w:rsidRDefault="00C90404" w:rsidP="00C90404">
      <w:pPr>
        <w:ind w:right="-199"/>
        <w:rPr>
          <w:rFonts w:cs="Arial"/>
          <w:b/>
        </w:rPr>
      </w:pPr>
      <w:r w:rsidRPr="00BD320B">
        <w:rPr>
          <w:rFonts w:cs="Arial"/>
          <w:noProof/>
        </w:rPr>
        <w:drawing>
          <wp:inline distT="0" distB="0" distL="0" distR="0" wp14:anchorId="5441FF30" wp14:editId="02E7BB95">
            <wp:extent cx="762000" cy="7810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0404" w:rsidRPr="000E448E" w:rsidRDefault="00C90404" w:rsidP="00C90404">
      <w:pPr>
        <w:ind w:right="-199"/>
        <w:rPr>
          <w:rFonts w:cs="Arial"/>
          <w:b/>
        </w:rPr>
      </w:pPr>
      <w:r w:rsidRPr="00BD320B">
        <w:rPr>
          <w:rFonts w:cs="Arial"/>
        </w:rPr>
        <w:t xml:space="preserve">ΕΛΛΗΝΙΚΗ ΔΗΜΟΚΡΑΤΙΑ                                       </w:t>
      </w:r>
      <w:r>
        <w:rPr>
          <w:rFonts w:cs="Arial"/>
        </w:rPr>
        <w:t xml:space="preserve">                 </w:t>
      </w:r>
      <w:r>
        <w:rPr>
          <w:rFonts w:cs="Arial"/>
        </w:rPr>
        <w:tab/>
        <w:t>Μοσχάτο, 14/11/</w:t>
      </w:r>
      <w:r w:rsidR="00013707">
        <w:rPr>
          <w:rFonts w:cs="Arial"/>
        </w:rPr>
        <w:t>20</w:t>
      </w:r>
      <w:r>
        <w:rPr>
          <w:rFonts w:cs="Arial"/>
        </w:rPr>
        <w:t>24</w:t>
      </w:r>
    </w:p>
    <w:p w:rsidR="00C90404" w:rsidRPr="00BD320B" w:rsidRDefault="00C90404" w:rsidP="00C90404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ΑΠΟΚΕΝΤΡΩΜΕΝΗ ΔΙΟΙΚΗΣΗ ΑΤΤΙΚΗΣ</w:t>
      </w:r>
      <w:r>
        <w:rPr>
          <w:rFonts w:cs="Arial"/>
        </w:rPr>
        <w:t xml:space="preserve">                                  </w:t>
      </w:r>
    </w:p>
    <w:p w:rsidR="00C90404" w:rsidRPr="00BD320B" w:rsidRDefault="00C90404" w:rsidP="00C90404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ΔΗΜΟΣ ΜΟΣΧΑΤΟΥ – ΤΑΥΡΟΥ                                   </w:t>
      </w:r>
    </w:p>
    <w:p w:rsidR="00C90404" w:rsidRPr="00BD320B" w:rsidRDefault="00C90404" w:rsidP="00C90404">
      <w:pPr>
        <w:spacing w:after="0" w:line="240" w:lineRule="auto"/>
        <w:jc w:val="both"/>
        <w:rPr>
          <w:rFonts w:cs="Arial"/>
          <w:b/>
        </w:rPr>
      </w:pPr>
      <w:r w:rsidRPr="00BD320B">
        <w:rPr>
          <w:rFonts w:cs="Arial"/>
        </w:rPr>
        <w:t xml:space="preserve">Δ/ΝΣΗ </w:t>
      </w:r>
      <w:r w:rsidRPr="00BD320B">
        <w:rPr>
          <w:rFonts w:cs="Arial"/>
          <w:lang w:val="en-US"/>
        </w:rPr>
        <w:t>OIKONOMIK</w:t>
      </w:r>
      <w:r w:rsidRPr="00BD320B">
        <w:rPr>
          <w:rFonts w:cs="Arial"/>
        </w:rPr>
        <w:t>ΩΝ ΥΠΗΡΕΣΙΩΝ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ab/>
      </w:r>
      <w:r w:rsidRPr="00BD320B">
        <w:rPr>
          <w:rFonts w:cs="Arial"/>
          <w:b/>
        </w:rPr>
        <w:tab/>
      </w:r>
    </w:p>
    <w:p w:rsidR="00C90404" w:rsidRPr="00BD320B" w:rsidRDefault="00C90404" w:rsidP="00C90404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ΤΜΗΜΑ ΤΑΜΕΙΑΚΗ ΥΠΗΡΕΣΙΑ</w:t>
      </w:r>
    </w:p>
    <w:p w:rsidR="00C90404" w:rsidRPr="00BD320B" w:rsidRDefault="00C90404" w:rsidP="00C90404">
      <w:pPr>
        <w:spacing w:after="0" w:line="240" w:lineRule="auto"/>
        <w:ind w:right="-341"/>
        <w:jc w:val="both"/>
        <w:rPr>
          <w:rFonts w:cs="Arial"/>
        </w:rPr>
      </w:pPr>
      <w:proofErr w:type="spellStart"/>
      <w:r w:rsidRPr="00BD320B">
        <w:rPr>
          <w:rFonts w:cs="Arial"/>
        </w:rPr>
        <w:t>Πληρ</w:t>
      </w:r>
      <w:proofErr w:type="spellEnd"/>
      <w:r w:rsidRPr="00BD320B">
        <w:rPr>
          <w:rFonts w:cs="Arial"/>
        </w:rPr>
        <w:t xml:space="preserve">.: Α. </w:t>
      </w:r>
      <w:proofErr w:type="spellStart"/>
      <w:r w:rsidRPr="00BD320B">
        <w:rPr>
          <w:rFonts w:cs="Arial"/>
        </w:rPr>
        <w:t>Γρηγοροπούλου</w:t>
      </w:r>
      <w:proofErr w:type="spellEnd"/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>ΠΡΟΣ: τον Πρόεδρο και τα μέλη της</w:t>
      </w:r>
    </w:p>
    <w:p w:rsidR="00C90404" w:rsidRPr="00BD320B" w:rsidRDefault="00C90404" w:rsidP="00C90404">
      <w:pPr>
        <w:spacing w:after="0" w:line="240" w:lineRule="auto"/>
        <w:jc w:val="both"/>
        <w:rPr>
          <w:rFonts w:cs="Arial"/>
          <w:b/>
        </w:rPr>
      </w:pPr>
      <w:proofErr w:type="spellStart"/>
      <w:r w:rsidRPr="00BD320B">
        <w:rPr>
          <w:rFonts w:cs="Arial"/>
        </w:rPr>
        <w:t>Τηλ</w:t>
      </w:r>
      <w:proofErr w:type="spellEnd"/>
      <w:r w:rsidRPr="00BD320B">
        <w:rPr>
          <w:rFonts w:cs="Arial"/>
        </w:rPr>
        <w:t xml:space="preserve">.: 2132019640 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 xml:space="preserve">Δημοτικής </w:t>
      </w:r>
      <w:proofErr w:type="spellStart"/>
      <w:r w:rsidRPr="00BD320B">
        <w:rPr>
          <w:rFonts w:cs="Arial"/>
          <w:b/>
        </w:rPr>
        <w:t>Eπιτροπής</w:t>
      </w:r>
      <w:proofErr w:type="spellEnd"/>
    </w:p>
    <w:p w:rsidR="00C90404" w:rsidRPr="00BD320B" w:rsidRDefault="00C90404" w:rsidP="00C90404">
      <w:pPr>
        <w:rPr>
          <w:rFonts w:ascii="Arial" w:hAnsi="Arial" w:cs="Arial"/>
        </w:rPr>
      </w:pP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</w:p>
    <w:p w:rsidR="00C90404" w:rsidRPr="00BD320B" w:rsidRDefault="00C90404" w:rsidP="00C90404">
      <w:pPr>
        <w:jc w:val="both"/>
        <w:rPr>
          <w:rFonts w:ascii="Arial" w:hAnsi="Arial" w:cs="Arial"/>
        </w:rPr>
      </w:pPr>
      <w:r w:rsidRPr="00BD320B">
        <w:rPr>
          <w:rFonts w:ascii="Arial" w:hAnsi="Arial" w:cs="Arial"/>
          <w:b/>
        </w:rPr>
        <w:t>Θέμα :</w:t>
      </w:r>
      <w:r w:rsidRPr="00BD320B">
        <w:rPr>
          <w:rFonts w:ascii="Arial" w:hAnsi="Arial" w:cs="Arial"/>
        </w:rPr>
        <w:t xml:space="preserve">  Υποβολή λογαριασμού εσόδων και εξόδων μηνός </w:t>
      </w:r>
      <w:r>
        <w:rPr>
          <w:rFonts w:ascii="Arial" w:hAnsi="Arial" w:cs="Arial"/>
        </w:rPr>
        <w:t>Οκτωβρίου</w:t>
      </w:r>
      <w:r w:rsidRPr="00D22646">
        <w:rPr>
          <w:rFonts w:ascii="Arial" w:hAnsi="Arial" w:cs="Arial"/>
        </w:rPr>
        <w:t xml:space="preserve"> </w:t>
      </w:r>
      <w:r w:rsidRPr="00BD320B">
        <w:rPr>
          <w:rFonts w:ascii="Arial" w:hAnsi="Arial" w:cs="Arial"/>
        </w:rPr>
        <w:t>έτους 2024</w:t>
      </w:r>
    </w:p>
    <w:p w:rsidR="00C90404" w:rsidRPr="007E0254" w:rsidRDefault="00C90404" w:rsidP="00C90404">
      <w:pPr>
        <w:spacing w:line="240" w:lineRule="exact"/>
        <w:ind w:left="-454" w:right="-454" w:firstLine="425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01/10/2024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31/10/2024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51274768"/>
    <w:bookmarkEnd w:id="0"/>
    <w:p w:rsidR="00C90404" w:rsidRDefault="00E82331" w:rsidP="00C90404">
      <w:pPr>
        <w:spacing w:after="120" w:line="240" w:lineRule="auto"/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112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56pt;height:333pt" o:ole="">
            <v:imagedata r:id="rId6" o:title=""/>
          </v:shape>
          <o:OLEObject Type="Embed" ProgID="Excel.Sheet.8" ShapeID="_x0000_i1028" DrawAspect="Content" ObjectID="_1793094803" r:id="rId7"/>
        </w:object>
      </w:r>
      <w:bookmarkStart w:id="1" w:name="_GoBack"/>
      <w:bookmarkEnd w:id="1"/>
      <w:r w:rsidR="00C90404" w:rsidRPr="006359D6">
        <w:rPr>
          <w:rFonts w:ascii="Arial" w:hAnsi="Arial" w:cs="Arial"/>
        </w:rPr>
        <w:t xml:space="preserve">                </w:t>
      </w:r>
      <w:r w:rsidR="00C90404" w:rsidRPr="00A578FF">
        <w:rPr>
          <w:rFonts w:ascii="Arial" w:hAnsi="Arial" w:cs="Arial"/>
        </w:rPr>
        <w:t>Η Ταμίας</w:t>
      </w:r>
      <w:r w:rsidR="00C90404" w:rsidRPr="00A578FF">
        <w:rPr>
          <w:rFonts w:ascii="Arial" w:hAnsi="Arial" w:cs="Arial"/>
        </w:rPr>
        <w:tab/>
      </w:r>
      <w:r w:rsidR="00C90404" w:rsidRPr="00A578FF">
        <w:rPr>
          <w:rFonts w:ascii="Arial" w:hAnsi="Arial" w:cs="Arial"/>
        </w:rPr>
        <w:tab/>
      </w:r>
      <w:r w:rsidR="00C90404" w:rsidRPr="00A578FF">
        <w:rPr>
          <w:rFonts w:ascii="Arial" w:hAnsi="Arial" w:cs="Arial"/>
        </w:rPr>
        <w:tab/>
      </w:r>
      <w:r w:rsidR="00C90404">
        <w:rPr>
          <w:rFonts w:ascii="Arial" w:hAnsi="Arial" w:cs="Arial"/>
        </w:rPr>
        <w:tab/>
      </w:r>
      <w:r w:rsidR="00C90404" w:rsidRPr="00E160A4">
        <w:rPr>
          <w:rFonts w:ascii="Arial" w:hAnsi="Arial" w:cs="Arial"/>
        </w:rPr>
        <w:t xml:space="preserve">              </w:t>
      </w:r>
      <w:r w:rsidR="00C90404">
        <w:rPr>
          <w:rFonts w:ascii="Arial" w:hAnsi="Arial" w:cs="Arial"/>
        </w:rPr>
        <w:t>Ο Διευθυντής</w:t>
      </w:r>
    </w:p>
    <w:p w:rsidR="00C90404" w:rsidRPr="00CA67E4" w:rsidRDefault="00C90404" w:rsidP="00C90404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F5769">
        <w:rPr>
          <w:rFonts w:ascii="Arial" w:hAnsi="Arial" w:cs="Arial"/>
        </w:rPr>
        <w:t xml:space="preserve"> </w:t>
      </w:r>
      <w:r w:rsidRPr="00A578FF">
        <w:rPr>
          <w:rFonts w:ascii="Arial" w:hAnsi="Arial" w:cs="Arial"/>
        </w:rPr>
        <w:t xml:space="preserve">Αθηνά </w:t>
      </w:r>
      <w:proofErr w:type="spellStart"/>
      <w:r w:rsidRPr="00A578FF">
        <w:rPr>
          <w:rFonts w:ascii="Arial" w:hAnsi="Arial" w:cs="Arial"/>
        </w:rPr>
        <w:t>Γρηγοροπούλου</w:t>
      </w:r>
      <w:proofErr w:type="spellEnd"/>
      <w:r w:rsidRPr="003F5769">
        <w:rPr>
          <w:rFonts w:ascii="Arial" w:hAnsi="Arial" w:cs="Arial"/>
        </w:rPr>
        <w:t xml:space="preserve">                                </w:t>
      </w:r>
      <w:r w:rsidRPr="00E160A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Κων/νος </w:t>
      </w:r>
      <w:proofErr w:type="spellStart"/>
      <w:r>
        <w:rPr>
          <w:rFonts w:ascii="Arial" w:hAnsi="Arial" w:cs="Arial"/>
        </w:rPr>
        <w:t>Μπαλντούνης</w:t>
      </w:r>
      <w:proofErr w:type="spellEnd"/>
    </w:p>
    <w:p w:rsidR="00D368E5" w:rsidRDefault="00D368E5"/>
    <w:sectPr w:rsidR="00D368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F4"/>
    <w:rsid w:val="00013707"/>
    <w:rsid w:val="000B4AF4"/>
    <w:rsid w:val="00627DC5"/>
    <w:rsid w:val="00C90404"/>
    <w:rsid w:val="00D368E5"/>
    <w:rsid w:val="00E8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404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0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90404"/>
    <w:rPr>
      <w:rFonts w:ascii="Tahoma" w:eastAsiaTheme="minorEastAsia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404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0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90404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1.xls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172</Words>
  <Characters>930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Eleni</cp:lastModifiedBy>
  <cp:revision>5</cp:revision>
  <dcterms:created xsi:type="dcterms:W3CDTF">2024-11-14T10:32:00Z</dcterms:created>
  <dcterms:modified xsi:type="dcterms:W3CDTF">2024-11-14T11:07:00Z</dcterms:modified>
</cp:coreProperties>
</file>