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769" w:rsidRPr="00BD320B" w:rsidRDefault="003F5769" w:rsidP="003F5769">
      <w:pPr>
        <w:ind w:right="-199"/>
        <w:rPr>
          <w:rFonts w:cs="Arial"/>
          <w:b/>
        </w:rPr>
      </w:pPr>
      <w:r w:rsidRPr="00BD320B">
        <w:rPr>
          <w:rFonts w:cs="Arial"/>
          <w:noProof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ΕΛΛΗΝΙΚΗ ΔΗΜΟΚΡΑΤΙΑ                                       </w:t>
      </w:r>
      <w:r>
        <w:rPr>
          <w:rFonts w:cs="Arial"/>
        </w:rPr>
        <w:t xml:space="preserve">                 </w:t>
      </w:r>
      <w:r>
        <w:rPr>
          <w:rFonts w:cs="Arial"/>
        </w:rPr>
        <w:tab/>
        <w:t xml:space="preserve">Μοσχάτο, </w:t>
      </w:r>
      <w:r w:rsidR="00F31934">
        <w:rPr>
          <w:rFonts w:cs="Arial"/>
        </w:rPr>
        <w:t>02</w:t>
      </w:r>
      <w:r w:rsidR="000471CC">
        <w:rPr>
          <w:rFonts w:cs="Arial"/>
        </w:rPr>
        <w:t>/0</w:t>
      </w:r>
      <w:r w:rsidR="00F31934">
        <w:rPr>
          <w:rFonts w:cs="Arial"/>
        </w:rPr>
        <w:t>8</w:t>
      </w:r>
      <w:bookmarkStart w:id="0" w:name="_GoBack"/>
      <w:bookmarkEnd w:id="0"/>
      <w:r w:rsidRPr="00BD320B">
        <w:rPr>
          <w:rFonts w:cs="Arial"/>
        </w:rPr>
        <w:t>/2024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ΑΠΟΚΕΝΤΡΩΜΕΝΗ ΔΙΟΙΚΗΣΗ ΑΤΤΙΚΗΣ</w:t>
      </w:r>
      <w:r w:rsidR="0001281B">
        <w:rPr>
          <w:rFonts w:cs="Arial"/>
        </w:rPr>
        <w:t xml:space="preserve">                                  ΟΡΘΗ ΕΠΑΝΑΛΗΨΗ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ΔΗΜΟΣ ΜΟΣΧΑΤΟΥ – ΤΑΥΡΟΥ                                   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r w:rsidRPr="00BD320B">
        <w:rPr>
          <w:rFonts w:cs="Arial"/>
        </w:rPr>
        <w:t xml:space="preserve">Δ/ΝΣΗ </w:t>
      </w:r>
      <w:r w:rsidRPr="00BD320B">
        <w:rPr>
          <w:rFonts w:cs="Arial"/>
          <w:lang w:val="en-US"/>
        </w:rPr>
        <w:t>OIKONOMIK</w:t>
      </w:r>
      <w:r w:rsidRPr="00BD320B">
        <w:rPr>
          <w:rFonts w:cs="Arial"/>
        </w:rPr>
        <w:t>ΩΝ ΥΠΗΡΕΣΙΩΝ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ab/>
      </w:r>
      <w:r w:rsidRPr="00BD320B">
        <w:rPr>
          <w:rFonts w:cs="Arial"/>
          <w:b/>
        </w:rPr>
        <w:tab/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ΤΜΗΜΑ ΤΑΜΕΙΑΚΗ ΥΠΗΡΕΣΙΑ</w:t>
      </w:r>
    </w:p>
    <w:p w:rsidR="003F5769" w:rsidRPr="00BD320B" w:rsidRDefault="003F5769" w:rsidP="003F5769">
      <w:pPr>
        <w:spacing w:after="0" w:line="240" w:lineRule="auto"/>
        <w:ind w:right="-341"/>
        <w:jc w:val="both"/>
        <w:rPr>
          <w:rFonts w:cs="Arial"/>
        </w:rPr>
      </w:pPr>
      <w:proofErr w:type="spellStart"/>
      <w:r w:rsidRPr="00BD320B">
        <w:rPr>
          <w:rFonts w:cs="Arial"/>
        </w:rPr>
        <w:t>Πληρ</w:t>
      </w:r>
      <w:proofErr w:type="spellEnd"/>
      <w:r w:rsidRPr="00BD320B">
        <w:rPr>
          <w:rFonts w:cs="Arial"/>
        </w:rPr>
        <w:t xml:space="preserve">.: Α. </w:t>
      </w:r>
      <w:proofErr w:type="spellStart"/>
      <w:r w:rsidRPr="00BD320B">
        <w:rPr>
          <w:rFonts w:cs="Arial"/>
        </w:rPr>
        <w:t>Γρηγοροπούλου</w:t>
      </w:r>
      <w:proofErr w:type="spellEnd"/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>ΠΡΟΣ: τον Πρόεδρο και τα μέλη της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proofErr w:type="spellStart"/>
      <w:r w:rsidRPr="00BD320B">
        <w:rPr>
          <w:rFonts w:cs="Arial"/>
        </w:rPr>
        <w:t>Τηλ</w:t>
      </w:r>
      <w:proofErr w:type="spellEnd"/>
      <w:r w:rsidRPr="00BD320B">
        <w:rPr>
          <w:rFonts w:cs="Arial"/>
        </w:rPr>
        <w:t xml:space="preserve">.: 2132019640 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 xml:space="preserve">Δημοτικής </w:t>
      </w:r>
      <w:proofErr w:type="spellStart"/>
      <w:r w:rsidRPr="00BD320B">
        <w:rPr>
          <w:rFonts w:cs="Arial"/>
          <w:b/>
        </w:rPr>
        <w:t>Eπιτροπής</w:t>
      </w:r>
      <w:proofErr w:type="spellEnd"/>
    </w:p>
    <w:p w:rsidR="00BD2E0D" w:rsidRPr="00BD320B" w:rsidRDefault="00BD2E0D" w:rsidP="00BD2E0D">
      <w:pPr>
        <w:rPr>
          <w:rFonts w:ascii="Arial" w:hAnsi="Arial" w:cs="Arial"/>
        </w:rPr>
      </w:pP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</w:p>
    <w:p w:rsidR="00BD2E0D" w:rsidRPr="00BD320B" w:rsidRDefault="00BD2E0D" w:rsidP="00BD2E0D">
      <w:pPr>
        <w:jc w:val="both"/>
        <w:rPr>
          <w:rFonts w:ascii="Arial" w:hAnsi="Arial" w:cs="Arial"/>
        </w:rPr>
      </w:pPr>
      <w:r w:rsidRPr="00BD320B">
        <w:rPr>
          <w:rFonts w:ascii="Arial" w:hAnsi="Arial" w:cs="Arial"/>
          <w:b/>
        </w:rPr>
        <w:t>Θέμα :</w:t>
      </w:r>
      <w:r w:rsidRPr="00BD320B">
        <w:rPr>
          <w:rFonts w:ascii="Arial" w:hAnsi="Arial" w:cs="Arial"/>
        </w:rPr>
        <w:t xml:space="preserve">  Υποβολή λογαριασμού εσόδων και εξόδων μηνός </w:t>
      </w:r>
      <w:r w:rsidR="00F9476D">
        <w:rPr>
          <w:rFonts w:ascii="Arial" w:hAnsi="Arial" w:cs="Arial"/>
        </w:rPr>
        <w:t>Ιουν</w:t>
      </w:r>
      <w:r w:rsidR="00302BDF">
        <w:rPr>
          <w:rFonts w:ascii="Arial" w:hAnsi="Arial" w:cs="Arial"/>
        </w:rPr>
        <w:t>ίο</w:t>
      </w:r>
      <w:r w:rsidR="00EA343E">
        <w:rPr>
          <w:rFonts w:ascii="Arial" w:hAnsi="Arial" w:cs="Arial"/>
        </w:rPr>
        <w:t>υ</w:t>
      </w:r>
      <w:r w:rsidR="00D22646" w:rsidRPr="00D22646">
        <w:rPr>
          <w:rFonts w:ascii="Arial" w:hAnsi="Arial" w:cs="Arial"/>
        </w:rPr>
        <w:t xml:space="preserve"> </w:t>
      </w:r>
      <w:r w:rsidRPr="00BD320B">
        <w:rPr>
          <w:rFonts w:ascii="Arial" w:hAnsi="Arial" w:cs="Arial"/>
        </w:rPr>
        <w:t>έτους 202</w:t>
      </w:r>
      <w:r w:rsidR="009915E5" w:rsidRPr="00BD320B">
        <w:rPr>
          <w:rFonts w:ascii="Arial" w:hAnsi="Arial" w:cs="Arial"/>
        </w:rPr>
        <w:t>4</w:t>
      </w:r>
    </w:p>
    <w:p w:rsidR="00BD2E0D" w:rsidRPr="007E0254" w:rsidRDefault="00BD2E0D" w:rsidP="004A6E17">
      <w:pPr>
        <w:spacing w:line="240" w:lineRule="exact"/>
        <w:ind w:left="-454" w:right="-454" w:firstLine="425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9915E5">
        <w:rPr>
          <w:rFonts w:ascii="Arial" w:hAnsi="Arial" w:cs="Arial"/>
        </w:rPr>
        <w:t>01/0</w:t>
      </w:r>
      <w:r w:rsidR="00F9476D">
        <w:rPr>
          <w:rFonts w:ascii="Arial" w:hAnsi="Arial" w:cs="Arial"/>
        </w:rPr>
        <w:t>6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έως </w:t>
      </w:r>
      <w:r w:rsidR="00EA343E">
        <w:rPr>
          <w:rFonts w:ascii="Arial" w:hAnsi="Arial" w:cs="Arial"/>
        </w:rPr>
        <w:t>3</w:t>
      </w:r>
      <w:r w:rsidR="00F9476D">
        <w:rPr>
          <w:rFonts w:ascii="Arial" w:hAnsi="Arial" w:cs="Arial"/>
        </w:rPr>
        <w:t>0</w:t>
      </w:r>
      <w:r w:rsidR="009915E5">
        <w:rPr>
          <w:rFonts w:ascii="Arial" w:hAnsi="Arial" w:cs="Arial"/>
        </w:rPr>
        <w:t>/0</w:t>
      </w:r>
      <w:r w:rsidR="00F9476D">
        <w:rPr>
          <w:rFonts w:ascii="Arial" w:hAnsi="Arial" w:cs="Arial"/>
        </w:rPr>
        <w:t>6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1" w:name="_MON_1751274768"/>
    <w:bookmarkEnd w:id="1"/>
    <w:p w:rsidR="00BD2E0D" w:rsidRDefault="00B00731" w:rsidP="004A6E17">
      <w:pPr>
        <w:spacing w:after="120" w:line="240" w:lineRule="auto"/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49" w:dyaOrig="7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34.5pt" o:ole="">
            <v:imagedata r:id="rId6" o:title=""/>
          </v:shape>
          <o:OLEObject Type="Embed" ProgID="Excel.Sheet.8" ShapeID="_x0000_i1025" DrawAspect="Content" ObjectID="_1790924357" r:id="rId7"/>
        </w:object>
      </w:r>
      <w:r w:rsidR="00D22646" w:rsidRPr="006359D6">
        <w:rPr>
          <w:rFonts w:ascii="Arial" w:hAnsi="Arial" w:cs="Arial"/>
        </w:rPr>
        <w:t xml:space="preserve">                </w:t>
      </w:r>
      <w:r w:rsidR="00BD2E0D" w:rsidRPr="00A578FF">
        <w:rPr>
          <w:rFonts w:ascii="Arial" w:hAnsi="Arial" w:cs="Arial"/>
        </w:rPr>
        <w:t>Η Ταμίας</w:t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E65716">
        <w:rPr>
          <w:rFonts w:ascii="Arial" w:hAnsi="Arial" w:cs="Arial"/>
        </w:rPr>
        <w:tab/>
      </w:r>
      <w:r w:rsidR="00E160A4" w:rsidRPr="00E160A4">
        <w:rPr>
          <w:rFonts w:ascii="Arial" w:hAnsi="Arial" w:cs="Arial"/>
        </w:rPr>
        <w:t xml:space="preserve">              </w:t>
      </w:r>
      <w:r w:rsidR="00E65716">
        <w:rPr>
          <w:rFonts w:ascii="Arial" w:hAnsi="Arial" w:cs="Arial"/>
        </w:rPr>
        <w:t>Ο Διευθυντής</w:t>
      </w:r>
    </w:p>
    <w:p w:rsidR="004A6E17" w:rsidRDefault="004A6E17" w:rsidP="00E65716">
      <w:pPr>
        <w:spacing w:line="240" w:lineRule="auto"/>
        <w:jc w:val="both"/>
        <w:rPr>
          <w:rFonts w:ascii="Arial" w:hAnsi="Arial" w:cs="Arial"/>
        </w:rPr>
      </w:pPr>
    </w:p>
    <w:p w:rsidR="00905B53" w:rsidRDefault="00421AC0" w:rsidP="00E65716">
      <w:pPr>
        <w:spacing w:line="240" w:lineRule="auto"/>
        <w:jc w:val="both"/>
      </w:pPr>
      <w:r w:rsidRPr="003F5769">
        <w:rPr>
          <w:rFonts w:ascii="Arial" w:hAnsi="Arial" w:cs="Arial"/>
        </w:rPr>
        <w:t xml:space="preserve">   </w:t>
      </w:r>
      <w:r w:rsidR="00BD2E0D" w:rsidRPr="00A578FF">
        <w:rPr>
          <w:rFonts w:ascii="Arial" w:hAnsi="Arial" w:cs="Arial"/>
        </w:rPr>
        <w:t xml:space="preserve">Αθηνά </w:t>
      </w:r>
      <w:proofErr w:type="spellStart"/>
      <w:r w:rsidR="00BD2E0D" w:rsidRPr="00A578FF">
        <w:rPr>
          <w:rFonts w:ascii="Arial" w:hAnsi="Arial" w:cs="Arial"/>
        </w:rPr>
        <w:t>Γρηγοροπούλου</w:t>
      </w:r>
      <w:proofErr w:type="spellEnd"/>
      <w:r w:rsidRPr="003F5769">
        <w:rPr>
          <w:rFonts w:ascii="Arial" w:hAnsi="Arial" w:cs="Arial"/>
        </w:rPr>
        <w:t xml:space="preserve">                                </w:t>
      </w:r>
      <w:r w:rsidR="00E160A4" w:rsidRPr="00E160A4">
        <w:rPr>
          <w:rFonts w:ascii="Arial" w:hAnsi="Arial" w:cs="Arial"/>
        </w:rPr>
        <w:t xml:space="preserve">   </w:t>
      </w:r>
      <w:r w:rsidR="00E65716">
        <w:rPr>
          <w:rFonts w:ascii="Arial" w:hAnsi="Arial" w:cs="Arial"/>
        </w:rPr>
        <w:t xml:space="preserve">Κων/νος </w:t>
      </w:r>
      <w:proofErr w:type="spellStart"/>
      <w:r w:rsidR="00E65716">
        <w:rPr>
          <w:rFonts w:ascii="Arial" w:hAnsi="Arial" w:cs="Arial"/>
        </w:rPr>
        <w:t>Μπαλντούνης</w:t>
      </w:r>
      <w:proofErr w:type="spellEnd"/>
    </w:p>
    <w:sectPr w:rsidR="00905B53" w:rsidSect="002E26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2E0D"/>
    <w:rsid w:val="0001281B"/>
    <w:rsid w:val="000471CC"/>
    <w:rsid w:val="000B6115"/>
    <w:rsid w:val="000D69CE"/>
    <w:rsid w:val="0010094D"/>
    <w:rsid w:val="0026781F"/>
    <w:rsid w:val="002E2631"/>
    <w:rsid w:val="002E50EF"/>
    <w:rsid w:val="00302BDF"/>
    <w:rsid w:val="003F5769"/>
    <w:rsid w:val="00421AC0"/>
    <w:rsid w:val="00487392"/>
    <w:rsid w:val="004A6E17"/>
    <w:rsid w:val="004D5CFB"/>
    <w:rsid w:val="0060337E"/>
    <w:rsid w:val="006359D6"/>
    <w:rsid w:val="006469F9"/>
    <w:rsid w:val="00751FC3"/>
    <w:rsid w:val="007D2110"/>
    <w:rsid w:val="00817FC0"/>
    <w:rsid w:val="0087295A"/>
    <w:rsid w:val="00905B53"/>
    <w:rsid w:val="009671D5"/>
    <w:rsid w:val="009915E5"/>
    <w:rsid w:val="009D6498"/>
    <w:rsid w:val="00A72296"/>
    <w:rsid w:val="00AF4E97"/>
    <w:rsid w:val="00B00731"/>
    <w:rsid w:val="00B078D8"/>
    <w:rsid w:val="00BD2E0D"/>
    <w:rsid w:val="00BD320B"/>
    <w:rsid w:val="00BF23E9"/>
    <w:rsid w:val="00CB4C59"/>
    <w:rsid w:val="00CC24CD"/>
    <w:rsid w:val="00D22646"/>
    <w:rsid w:val="00D3447D"/>
    <w:rsid w:val="00DE01F6"/>
    <w:rsid w:val="00E0134C"/>
    <w:rsid w:val="00E10464"/>
    <w:rsid w:val="00E12131"/>
    <w:rsid w:val="00E160A4"/>
    <w:rsid w:val="00E65716"/>
    <w:rsid w:val="00E852A0"/>
    <w:rsid w:val="00EA343E"/>
    <w:rsid w:val="00EE7228"/>
    <w:rsid w:val="00F31934"/>
    <w:rsid w:val="00F61095"/>
    <w:rsid w:val="00F94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009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1.xls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Eleni</cp:lastModifiedBy>
  <cp:revision>9</cp:revision>
  <cp:lastPrinted>2024-07-18T06:39:00Z</cp:lastPrinted>
  <dcterms:created xsi:type="dcterms:W3CDTF">2024-07-18T06:40:00Z</dcterms:created>
  <dcterms:modified xsi:type="dcterms:W3CDTF">2024-10-20T07:13:00Z</dcterms:modified>
</cp:coreProperties>
</file>